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7D6B1B95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E06FE8">
        <w:rPr>
          <w:rFonts w:ascii="Times New Roman" w:hAnsi="Times New Roman"/>
          <w:b/>
          <w:sz w:val="24"/>
          <w:szCs w:val="24"/>
        </w:rPr>
        <w:t>8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8AB8C" w14:textId="77777777" w:rsidR="00952AFE" w:rsidRDefault="00952AFE">
      <w:r>
        <w:separator/>
      </w:r>
    </w:p>
  </w:endnote>
  <w:endnote w:type="continuationSeparator" w:id="0">
    <w:p w14:paraId="6B74312F" w14:textId="77777777" w:rsidR="00952AFE" w:rsidRDefault="0095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C83C" w14:textId="77777777" w:rsidR="009F716E" w:rsidRDefault="009F71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E2F0E" w14:textId="77777777" w:rsidR="009F716E" w:rsidRDefault="009F71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6F562" w14:textId="77777777" w:rsidR="00952AFE" w:rsidRDefault="00952AFE">
      <w:r>
        <w:separator/>
      </w:r>
    </w:p>
  </w:footnote>
  <w:footnote w:type="continuationSeparator" w:id="0">
    <w:p w14:paraId="508FFD91" w14:textId="77777777" w:rsidR="00952AFE" w:rsidRDefault="00952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62812" w14:textId="77777777" w:rsidR="009F716E" w:rsidRDefault="009F71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9A05" w14:textId="7FB2D74D" w:rsidR="009020B6" w:rsidRPr="0005776A" w:rsidRDefault="009020B6" w:rsidP="0005776A">
    <w:pPr>
      <w:spacing w:line="224" w:lineRule="exact"/>
      <w:ind w:left="20" w:right="-50"/>
      <w:rPr>
        <w:rFonts w:ascii="Times New Roman" w:hAnsi="Times New Roman"/>
        <w:sz w:val="20"/>
      </w:rPr>
    </w:pPr>
    <w:r w:rsidRPr="00023D50">
      <w:t xml:space="preserve">RFP Title: </w:t>
    </w:r>
    <w:r w:rsidR="005E4B3F">
      <w:rPr>
        <w:rFonts w:ascii="Times New Roman" w:hAnsi="Times New Roman"/>
        <w:sz w:val="20"/>
      </w:rPr>
      <w:t>Supportive Services for Pretrial Program</w:t>
    </w:r>
  </w:p>
  <w:p w14:paraId="36048ECE" w14:textId="453B1449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E06FE8">
      <w:rPr>
        <w:color w:val="000000"/>
      </w:rPr>
      <w:t xml:space="preserve"> SC 6666.202</w:t>
    </w:r>
    <w:r w:rsidR="009F716E">
      <w:rPr>
        <w:color w:val="000000"/>
      </w:rPr>
      <w:t>6</w:t>
    </w:r>
    <w:r w:rsidR="00E06FE8">
      <w:rPr>
        <w:color w:val="000000"/>
      </w:rPr>
      <w:t>.</w:t>
    </w:r>
    <w:r w:rsidR="009F716E">
      <w:rPr>
        <w:color w:val="000000"/>
      </w:rPr>
      <w:t>1</w:t>
    </w:r>
    <w:r w:rsidR="00E06FE8">
      <w:rPr>
        <w:color w:val="000000"/>
      </w:rPr>
      <w:t>.CF</w:t>
    </w:r>
  </w:p>
  <w:p w14:paraId="55646FA5" w14:textId="77777777" w:rsidR="00697B88" w:rsidRDefault="00697B88" w:rsidP="00697B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A666" w14:textId="77777777" w:rsidR="009F716E" w:rsidRDefault="009F71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5776A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3117F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370B"/>
    <w:rsid w:val="00356E50"/>
    <w:rsid w:val="00370A3A"/>
    <w:rsid w:val="00384BB1"/>
    <w:rsid w:val="003951DF"/>
    <w:rsid w:val="00395C9E"/>
    <w:rsid w:val="003A13B3"/>
    <w:rsid w:val="003C2A3F"/>
    <w:rsid w:val="003C4D8B"/>
    <w:rsid w:val="003D0F22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E4B3F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367ED"/>
    <w:rsid w:val="007424B5"/>
    <w:rsid w:val="007426DF"/>
    <w:rsid w:val="00742978"/>
    <w:rsid w:val="00753800"/>
    <w:rsid w:val="0077662E"/>
    <w:rsid w:val="00781DE3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1134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020B6"/>
    <w:rsid w:val="00921FE5"/>
    <w:rsid w:val="0093587E"/>
    <w:rsid w:val="00936B40"/>
    <w:rsid w:val="00945B66"/>
    <w:rsid w:val="00945B99"/>
    <w:rsid w:val="00952AFE"/>
    <w:rsid w:val="00961782"/>
    <w:rsid w:val="00965E0F"/>
    <w:rsid w:val="00966270"/>
    <w:rsid w:val="009671F7"/>
    <w:rsid w:val="00967694"/>
    <w:rsid w:val="009719F0"/>
    <w:rsid w:val="00973489"/>
    <w:rsid w:val="009912CF"/>
    <w:rsid w:val="00994E8A"/>
    <w:rsid w:val="00995C49"/>
    <w:rsid w:val="00997EC3"/>
    <w:rsid w:val="009A32CD"/>
    <w:rsid w:val="009A6CEF"/>
    <w:rsid w:val="009B0BA6"/>
    <w:rsid w:val="009D1AAE"/>
    <w:rsid w:val="009D7F88"/>
    <w:rsid w:val="009E6318"/>
    <w:rsid w:val="009F6DDB"/>
    <w:rsid w:val="009F716E"/>
    <w:rsid w:val="00A1294D"/>
    <w:rsid w:val="00A13628"/>
    <w:rsid w:val="00A1594F"/>
    <w:rsid w:val="00A257DC"/>
    <w:rsid w:val="00A3010A"/>
    <w:rsid w:val="00A309A7"/>
    <w:rsid w:val="00A34581"/>
    <w:rsid w:val="00A4089D"/>
    <w:rsid w:val="00A4516F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15B09"/>
    <w:rsid w:val="00C23184"/>
    <w:rsid w:val="00C2737A"/>
    <w:rsid w:val="00C343B2"/>
    <w:rsid w:val="00C35283"/>
    <w:rsid w:val="00C41A0F"/>
    <w:rsid w:val="00C46A59"/>
    <w:rsid w:val="00C64E21"/>
    <w:rsid w:val="00C65539"/>
    <w:rsid w:val="00C80E13"/>
    <w:rsid w:val="00C8460C"/>
    <w:rsid w:val="00C906CA"/>
    <w:rsid w:val="00C93A56"/>
    <w:rsid w:val="00C96481"/>
    <w:rsid w:val="00CC07F8"/>
    <w:rsid w:val="00CC1509"/>
    <w:rsid w:val="00CC29CB"/>
    <w:rsid w:val="00CC315C"/>
    <w:rsid w:val="00CD1D46"/>
    <w:rsid w:val="00CE71FF"/>
    <w:rsid w:val="00D01182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06FE8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7</cp:revision>
  <cp:lastPrinted>2009-06-17T18:13:00Z</cp:lastPrinted>
  <dcterms:created xsi:type="dcterms:W3CDTF">2024-11-13T18:36:00Z</dcterms:created>
  <dcterms:modified xsi:type="dcterms:W3CDTF">2026-01-16T17:58:00Z</dcterms:modified>
</cp:coreProperties>
</file>